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90110" w14:textId="77777777" w:rsidR="00A91970" w:rsidRDefault="005E1143">
      <w:pPr>
        <w:pStyle w:val="ParagraphBold"/>
        <w:jc w:val="center"/>
      </w:pPr>
      <w:r>
        <w:t>Město Rudná</w:t>
      </w:r>
    </w:p>
    <w:p w14:paraId="72990111" w14:textId="2029F967" w:rsidR="00A91970" w:rsidRDefault="005E1143">
      <w:pPr>
        <w:pStyle w:val="ParagraphBold"/>
        <w:jc w:val="center"/>
      </w:pPr>
      <w:r>
        <w:t>Zastupitelstvo města Rudn</w:t>
      </w:r>
      <w:r w:rsidR="008D4C22">
        <w:t>á</w:t>
      </w:r>
    </w:p>
    <w:p w14:paraId="3E327768" w14:textId="77777777" w:rsidR="0068099E" w:rsidRDefault="0068099E">
      <w:pPr>
        <w:pStyle w:val="ParagraphBold"/>
        <w:jc w:val="center"/>
      </w:pPr>
    </w:p>
    <w:p w14:paraId="7F3BD2CA" w14:textId="77777777" w:rsidR="008D4C22" w:rsidRDefault="005E1143" w:rsidP="008D4C22">
      <w:pPr>
        <w:pStyle w:val="ParagraphBold"/>
        <w:jc w:val="center"/>
      </w:pPr>
      <w:r>
        <w:t>Obecně závazná vyhláška města</w:t>
      </w:r>
    </w:p>
    <w:p w14:paraId="72990112" w14:textId="75B36BCF" w:rsidR="00A91970" w:rsidRDefault="005E1143" w:rsidP="008D4C22">
      <w:pPr>
        <w:pStyle w:val="ParagraphBold"/>
        <w:jc w:val="center"/>
      </w:pPr>
      <w:r>
        <w:t>o stanovení koeficientu pro výpočet daně z nemovitých věcí</w:t>
      </w:r>
    </w:p>
    <w:p w14:paraId="29692C98" w14:textId="77777777" w:rsidR="0068099E" w:rsidRDefault="0068099E" w:rsidP="008D4C22">
      <w:pPr>
        <w:pStyle w:val="ParagraphBold"/>
        <w:jc w:val="center"/>
      </w:pPr>
    </w:p>
    <w:p w14:paraId="72990113" w14:textId="0FBDD35A" w:rsidR="00A91970" w:rsidRDefault="005E1143">
      <w:pPr>
        <w:pStyle w:val="ParagraphUnnumbered"/>
      </w:pPr>
      <w:r>
        <w:t>Zastupitelstvo města Rudn</w:t>
      </w:r>
      <w:r w:rsidR="000750BB">
        <w:t>á</w:t>
      </w:r>
      <w:r>
        <w:t xml:space="preserve"> se na svém zasedání dne </w:t>
      </w:r>
      <w:r w:rsidR="008D4C22">
        <w:t>20</w:t>
      </w:r>
      <w:r w:rsidR="00C87D28">
        <w:t xml:space="preserve">. září </w:t>
      </w:r>
      <w:r w:rsidR="008D4C22">
        <w:t>2023</w:t>
      </w:r>
      <w:r>
        <w:t xml:space="preserve"> usnesením </w:t>
      </w:r>
      <w:r w:rsidR="008D4C22" w:rsidRPr="008D4C22">
        <w:rPr>
          <w:highlight w:val="yellow"/>
        </w:rPr>
        <w:t>XXX</w:t>
      </w:r>
      <w:r w:rsidR="003B584F">
        <w:t>,</w:t>
      </w:r>
      <w:r>
        <w:t xml:space="preserve"> usneslo vydat</w:t>
      </w:r>
      <w:r w:rsidR="007E6290">
        <w:t>,</w:t>
      </w:r>
      <w:r>
        <w:t xml:space="preserve"> na základě § 12 zákona č. 338/1992 Sb., o dani z nemovitých věcí, ve znění pozdějších předpisů (dále jen „zákon o dani z nemovitých věcí“) a v souladu s § 10 písm. d) a § 84 odst. 2 písm. h) zákona č. 128/2000 Sb., o obcích (obecní zřízení), ve znění pozdějších předpisů, tuto obecně závaznou vyhlášku (dále jen „tato vyhláška“):</w:t>
      </w:r>
    </w:p>
    <w:p w14:paraId="72990115" w14:textId="6AA32217" w:rsidR="00A91970" w:rsidRDefault="008D4C22" w:rsidP="008D4C22">
      <w:pPr>
        <w:pStyle w:val="HeaderNumbered"/>
      </w:pPr>
      <w:r>
        <w:t>Č</w:t>
      </w:r>
      <w:r w:rsidR="005E1143">
        <w:t>lánek 1</w:t>
      </w:r>
      <w:r>
        <w:t xml:space="preserve"> - </w:t>
      </w:r>
      <w:r w:rsidR="005E1143">
        <w:t>Úvodní ustanovení</w:t>
      </w:r>
    </w:p>
    <w:p w14:paraId="72990116" w14:textId="1B0943D8" w:rsidR="00A91970" w:rsidRDefault="005E1143">
      <w:pPr>
        <w:pStyle w:val="ParagraphUnnumbered"/>
      </w:pPr>
      <w:r>
        <w:t>Touto vyhláškou se stanovuj</w:t>
      </w:r>
      <w:r w:rsidR="007A55AA">
        <w:t>e</w:t>
      </w:r>
      <w:r w:rsidR="00EB37B9">
        <w:t xml:space="preserve"> </w:t>
      </w:r>
      <w:r w:rsidR="00EB37B9" w:rsidRPr="00EB37B9">
        <w:rPr>
          <w:b/>
          <w:bCs/>
          <w:u w:val="single"/>
        </w:rPr>
        <w:t>místní koeficient</w:t>
      </w:r>
      <w:r>
        <w:t xml:space="preserve"> pro výpočet daně z nemovitých věcí</w:t>
      </w:r>
      <w:r w:rsidR="00EB37B9">
        <w:t>.</w:t>
      </w:r>
    </w:p>
    <w:p w14:paraId="72990119" w14:textId="14C4E70B" w:rsidR="00A91970" w:rsidRDefault="008D4C22" w:rsidP="008D4C22">
      <w:pPr>
        <w:pStyle w:val="HeaderNumbered"/>
      </w:pPr>
      <w:r>
        <w:t>Č</w:t>
      </w:r>
      <w:r w:rsidR="005E1143">
        <w:t>lánek 2</w:t>
      </w:r>
      <w:r>
        <w:t xml:space="preserve"> - </w:t>
      </w:r>
      <w:r w:rsidR="005E1143">
        <w:t>Místní koeficient</w:t>
      </w:r>
    </w:p>
    <w:p w14:paraId="7299011B" w14:textId="71D7D68F" w:rsidR="00A91970" w:rsidRDefault="005E1143" w:rsidP="00F81765">
      <w:pPr>
        <w:pStyle w:val="ParagraphUnnumbered"/>
      </w:pPr>
      <w:r>
        <w:t xml:space="preserve">Místní koeficient, kterým se násobí daň poplatníka za jednotlivé druhy pozemků, zdanitelných staveb nebo zdanitelných jednotek, popřípadě jejich souhrny, s výjimkou pozemků uvedených v § 5 odst. 1 zákona o dani z nemovitých věcí, se stanovuje </w:t>
      </w:r>
      <w:r w:rsidRPr="00FA4FEA">
        <w:rPr>
          <w:b/>
          <w:bCs/>
        </w:rPr>
        <w:t>v</w:t>
      </w:r>
      <w:r w:rsidR="00FA4FEA" w:rsidRPr="00FA4FEA">
        <w:rPr>
          <w:b/>
          <w:bCs/>
        </w:rPr>
        <w:t xml:space="preserve">e </w:t>
      </w:r>
      <w:r w:rsidRPr="00FA4FEA">
        <w:rPr>
          <w:b/>
          <w:bCs/>
        </w:rPr>
        <w:t>výši</w:t>
      </w:r>
      <w:r w:rsidR="00FA4FEA" w:rsidRPr="00FA4FEA">
        <w:rPr>
          <w:b/>
          <w:bCs/>
        </w:rPr>
        <w:t xml:space="preserve"> </w:t>
      </w:r>
      <w:r w:rsidR="008D4C22">
        <w:rPr>
          <w:b/>
          <w:bCs/>
        </w:rPr>
        <w:t>4</w:t>
      </w:r>
      <w:r w:rsidR="00FA4FEA" w:rsidRPr="00FA4FEA">
        <w:rPr>
          <w:b/>
          <w:bCs/>
        </w:rPr>
        <w:t xml:space="preserve"> (slovy </w:t>
      </w:r>
      <w:r w:rsidR="008D4C22">
        <w:rPr>
          <w:b/>
          <w:bCs/>
        </w:rPr>
        <w:t>čtyři</w:t>
      </w:r>
      <w:r w:rsidR="00FA4FEA" w:rsidRPr="00FA4FEA">
        <w:rPr>
          <w:b/>
          <w:bCs/>
        </w:rPr>
        <w:t>)</w:t>
      </w:r>
      <w:r w:rsidR="00FA4FEA">
        <w:t xml:space="preserve"> </w:t>
      </w:r>
      <w:r>
        <w:t>v části města Rudná</w:t>
      </w:r>
      <w:r w:rsidR="008D4C22">
        <w:t>,</w:t>
      </w:r>
      <w:r>
        <w:t xml:space="preserve"> vymezené pozemky s</w:t>
      </w:r>
      <w:r w:rsidR="00FA4FEA">
        <w:t> </w:t>
      </w:r>
      <w:r>
        <w:t>parcelními čísly viz příloha č. 1 této vyhlášky</w:t>
      </w:r>
      <w:r w:rsidR="00193AEF">
        <w:t>,</w:t>
      </w:r>
      <w:r>
        <w:t xml:space="preserve"> v katastrálním území Hořelice</w:t>
      </w:r>
      <w:r w:rsidR="00FA4FEA">
        <w:t>.</w:t>
      </w:r>
    </w:p>
    <w:p w14:paraId="72990120" w14:textId="64D48F70" w:rsidR="00A91970" w:rsidRDefault="008D4C22" w:rsidP="008D4C22">
      <w:pPr>
        <w:pStyle w:val="HeaderNumbered"/>
      </w:pPr>
      <w:r>
        <w:t>Č</w:t>
      </w:r>
      <w:r w:rsidR="005E1143">
        <w:t>lánek</w:t>
      </w:r>
      <w:r>
        <w:t xml:space="preserve"> 3 - </w:t>
      </w:r>
      <w:r w:rsidR="005E1143">
        <w:t>Účinnost</w:t>
      </w:r>
    </w:p>
    <w:p w14:paraId="72990121" w14:textId="28C90E9E" w:rsidR="00A91970" w:rsidRDefault="005E1143">
      <w:pPr>
        <w:pStyle w:val="ParagraphUnnumbered"/>
      </w:pPr>
      <w:r>
        <w:t>Tato vyhláška nabývá účinnosti dnem 1. ledna 202</w:t>
      </w:r>
      <w:r w:rsidR="008D4C22">
        <w:t>4</w:t>
      </w:r>
      <w:r>
        <w:t>.</w:t>
      </w:r>
    </w:p>
    <w:p w14:paraId="72990122" w14:textId="720922FC" w:rsidR="00A91970" w:rsidRDefault="008A59FF" w:rsidP="008A59FF">
      <w:pPr>
        <w:pStyle w:val="ParagraphUnnumbered"/>
        <w:tabs>
          <w:tab w:val="center" w:pos="1701"/>
          <w:tab w:val="center" w:pos="6804"/>
        </w:tabs>
        <w:spacing w:before="800" w:line="240" w:lineRule="auto"/>
      </w:pPr>
      <w:r>
        <w:tab/>
      </w:r>
      <w:r w:rsidR="005E1143">
        <w:t>...................................</w:t>
      </w:r>
      <w:r>
        <w:tab/>
        <w:t>...................................</w:t>
      </w:r>
    </w:p>
    <w:p w14:paraId="72990123" w14:textId="63443A4A" w:rsidR="00A91970" w:rsidRDefault="00694C82" w:rsidP="00694C82">
      <w:pPr>
        <w:pStyle w:val="ParagraphUnnumbered"/>
        <w:tabs>
          <w:tab w:val="center" w:pos="1701"/>
          <w:tab w:val="center" w:pos="6804"/>
        </w:tabs>
      </w:pPr>
      <w:r>
        <w:tab/>
      </w:r>
      <w:r w:rsidR="008D4C22">
        <w:t>Jan Dejm, DiS</w:t>
      </w:r>
      <w:r>
        <w:tab/>
        <w:t>Lubomír Kocman</w:t>
      </w:r>
    </w:p>
    <w:p w14:paraId="72990124" w14:textId="33E5FBFC" w:rsidR="00A91970" w:rsidRDefault="00004000" w:rsidP="00004000">
      <w:pPr>
        <w:pStyle w:val="ParagraphUnnumbered"/>
        <w:tabs>
          <w:tab w:val="center" w:pos="1701"/>
          <w:tab w:val="center" w:pos="6804"/>
        </w:tabs>
      </w:pPr>
      <w:r>
        <w:tab/>
        <w:t>m</w:t>
      </w:r>
      <w:r w:rsidR="005E1143">
        <w:t>ístostarosta</w:t>
      </w:r>
      <w:r>
        <w:tab/>
        <w:t>starosta</w:t>
      </w:r>
    </w:p>
    <w:p w14:paraId="05A874BB" w14:textId="5B577EE0" w:rsidR="005E1143" w:rsidRDefault="005E1143">
      <w:pPr>
        <w:pStyle w:val="ParagraphUnnumbered"/>
      </w:pPr>
    </w:p>
    <w:p w14:paraId="16E6B8FC" w14:textId="77777777" w:rsidR="008D4C22" w:rsidRDefault="008D4C22">
      <w:pPr>
        <w:pStyle w:val="ParagraphUnnumbered"/>
      </w:pPr>
    </w:p>
    <w:p w14:paraId="13A6A3DF" w14:textId="77777777" w:rsidR="008D4C22" w:rsidRDefault="008D4C22">
      <w:pPr>
        <w:pStyle w:val="ParagraphUnnumbered"/>
      </w:pPr>
    </w:p>
    <w:p w14:paraId="659561AA" w14:textId="77777777" w:rsidR="008D4C22" w:rsidRDefault="008D4C22">
      <w:pPr>
        <w:pStyle w:val="ParagraphUnnumbered"/>
      </w:pPr>
    </w:p>
    <w:p w14:paraId="46AB3D6D" w14:textId="2FA64A62" w:rsidR="005E1143" w:rsidRPr="005E1143" w:rsidRDefault="005E1143">
      <w:pPr>
        <w:pStyle w:val="ParagraphUnnumbered"/>
        <w:rPr>
          <w:rFonts w:cstheme="minorHAnsi"/>
        </w:rPr>
      </w:pPr>
      <w:r w:rsidRPr="005E1143">
        <w:rPr>
          <w:rStyle w:val="fontstyle01"/>
          <w:rFonts w:asciiTheme="minorHAnsi" w:hAnsiTheme="minorHAnsi" w:cstheme="minorHAnsi"/>
        </w:rPr>
        <w:t>Příloha č. 1 – Seznam pozemků dotčených změnou koeficientu</w:t>
      </w:r>
    </w:p>
    <w:p w14:paraId="61DCD8F1" w14:textId="77777777" w:rsidR="005E1143" w:rsidRDefault="005E1143">
      <w:pPr>
        <w:pStyle w:val="ParagraphUnnumbered"/>
      </w:pPr>
    </w:p>
    <w:sectPr w:rsidR="005E1143" w:rsidSect="005E1143">
      <w:pgSz w:w="11906" w:h="16838" w:code="9"/>
      <w:pgMar w:top="567" w:right="170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9012C" w14:textId="77777777" w:rsidR="007E6290" w:rsidRDefault="005E1143" w:rsidP="006E0FDA">
      <w:pPr>
        <w:spacing w:after="0" w:line="240" w:lineRule="auto"/>
      </w:pPr>
      <w:r>
        <w:separator/>
      </w:r>
    </w:p>
  </w:endnote>
  <w:endnote w:type="continuationSeparator" w:id="0">
    <w:p w14:paraId="7299012D" w14:textId="77777777" w:rsidR="007E6290" w:rsidRDefault="005E1143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99012A" w14:textId="77777777" w:rsidR="007E6290" w:rsidRDefault="005E1143" w:rsidP="006E0FDA">
      <w:pPr>
        <w:spacing w:after="0" w:line="240" w:lineRule="auto"/>
      </w:pPr>
      <w:r>
        <w:separator/>
      </w:r>
    </w:p>
  </w:footnote>
  <w:footnote w:type="continuationSeparator" w:id="0">
    <w:p w14:paraId="7299012B" w14:textId="77777777" w:rsidR="007E6290" w:rsidRDefault="005E1143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D2434E"/>
    <w:multiLevelType w:val="hybridMultilevel"/>
    <w:tmpl w:val="8E2006F4"/>
    <w:lvl w:ilvl="0" w:tplc="10CCD0B2">
      <w:start w:val="1"/>
      <w:numFmt w:val="lowerLetter"/>
      <w:lvlText w:val="%1)"/>
      <w:lvlJc w:val="left"/>
      <w:pPr>
        <w:ind w:left="720" w:hanging="360"/>
      </w:pPr>
    </w:lvl>
    <w:lvl w:ilvl="1" w:tplc="F2B815C8">
      <w:start w:val="1"/>
      <w:numFmt w:val="lowerLetter"/>
      <w:lvlText w:val="%2."/>
      <w:lvlJc w:val="left"/>
      <w:pPr>
        <w:ind w:left="1440" w:hanging="360"/>
      </w:pPr>
    </w:lvl>
    <w:lvl w:ilvl="2" w:tplc="DC46ED60">
      <w:start w:val="1"/>
      <w:numFmt w:val="lowerLetter"/>
      <w:lvlText w:val="%3."/>
      <w:lvlJc w:val="left"/>
      <w:pPr>
        <w:ind w:left="2160" w:hanging="360"/>
      </w:pPr>
    </w:lvl>
    <w:lvl w:ilvl="3" w:tplc="2A3466BC">
      <w:start w:val="1"/>
      <w:numFmt w:val="lowerLetter"/>
      <w:lvlText w:val="%4."/>
      <w:lvlJc w:val="left"/>
      <w:pPr>
        <w:ind w:left="2880" w:hanging="360"/>
      </w:pPr>
    </w:lvl>
    <w:lvl w:ilvl="4" w:tplc="BA96B6D6">
      <w:start w:val="1"/>
      <w:numFmt w:val="lowerLetter"/>
      <w:lvlText w:val="%5."/>
      <w:lvlJc w:val="left"/>
      <w:pPr>
        <w:ind w:left="3600" w:hanging="360"/>
      </w:pPr>
    </w:lvl>
    <w:lvl w:ilvl="5" w:tplc="DE6203E8">
      <w:start w:val="1"/>
      <w:numFmt w:val="lowerLetter"/>
      <w:lvlText w:val="%6."/>
      <w:lvlJc w:val="left"/>
      <w:pPr>
        <w:ind w:left="4320" w:hanging="360"/>
      </w:pPr>
    </w:lvl>
    <w:lvl w:ilvl="6" w:tplc="56960CB4">
      <w:start w:val="1"/>
      <w:numFmt w:val="lowerLetter"/>
      <w:lvlText w:val="%7."/>
      <w:lvlJc w:val="left"/>
      <w:pPr>
        <w:ind w:left="5040" w:hanging="360"/>
      </w:pPr>
    </w:lvl>
    <w:lvl w:ilvl="7" w:tplc="90C8DC8E">
      <w:start w:val="1"/>
      <w:numFmt w:val="lowerLetter"/>
      <w:lvlText w:val="%8."/>
      <w:lvlJc w:val="left"/>
      <w:pPr>
        <w:ind w:left="5760" w:hanging="360"/>
      </w:pPr>
    </w:lvl>
    <w:lvl w:ilvl="8" w:tplc="D37846AA">
      <w:start w:val="1"/>
      <w:numFmt w:val="lowerLetter"/>
      <w:lvlText w:val="%9."/>
      <w:lvlJc w:val="left"/>
      <w:pPr>
        <w:ind w:left="6480" w:hanging="360"/>
      </w:pPr>
    </w:lvl>
  </w:abstractNum>
  <w:abstractNum w:abstractNumId="1" w15:restartNumberingAfterBreak="0">
    <w:nsid w:val="70D038CA"/>
    <w:multiLevelType w:val="hybridMultilevel"/>
    <w:tmpl w:val="B5E0C996"/>
    <w:lvl w:ilvl="0" w:tplc="236AE856">
      <w:start w:val="1"/>
      <w:numFmt w:val="decimal"/>
      <w:lvlText w:val="%1."/>
      <w:lvlJc w:val="left"/>
      <w:pPr>
        <w:ind w:left="360" w:hanging="360"/>
      </w:pPr>
    </w:lvl>
    <w:lvl w:ilvl="1" w:tplc="D3AC2174">
      <w:start w:val="1"/>
      <w:numFmt w:val="lowerLetter"/>
      <w:lvlText w:val="%2)"/>
      <w:lvlJc w:val="left"/>
      <w:pPr>
        <w:ind w:left="720" w:hanging="360"/>
      </w:pPr>
    </w:lvl>
    <w:lvl w:ilvl="2" w:tplc="E708B4D8">
      <w:start w:val="1"/>
      <w:numFmt w:val="decimal"/>
      <w:lvlText w:val="%3."/>
      <w:lvlJc w:val="left"/>
      <w:pPr>
        <w:ind w:left="2160" w:hanging="360"/>
      </w:pPr>
    </w:lvl>
    <w:lvl w:ilvl="3" w:tplc="746CCBB2">
      <w:start w:val="1"/>
      <w:numFmt w:val="lowerLetter"/>
      <w:lvlText w:val="%4."/>
      <w:lvlJc w:val="left"/>
      <w:pPr>
        <w:ind w:left="2880" w:hanging="360"/>
      </w:pPr>
    </w:lvl>
    <w:lvl w:ilvl="4" w:tplc="FB3AA5B6">
      <w:start w:val="1"/>
      <w:numFmt w:val="decimal"/>
      <w:lvlText w:val="%5."/>
      <w:lvlJc w:val="left"/>
      <w:pPr>
        <w:ind w:left="3600" w:hanging="360"/>
      </w:pPr>
    </w:lvl>
    <w:lvl w:ilvl="5" w:tplc="BAD02F92">
      <w:start w:val="1"/>
      <w:numFmt w:val="lowerLetter"/>
      <w:lvlText w:val="%6."/>
      <w:lvlJc w:val="left"/>
      <w:pPr>
        <w:ind w:left="4320" w:hanging="360"/>
      </w:pPr>
    </w:lvl>
    <w:lvl w:ilvl="6" w:tplc="84A4F8BC">
      <w:start w:val="1"/>
      <w:numFmt w:val="decimal"/>
      <w:lvlText w:val="%7."/>
      <w:lvlJc w:val="left"/>
      <w:pPr>
        <w:ind w:left="5040" w:hanging="360"/>
      </w:pPr>
    </w:lvl>
    <w:lvl w:ilvl="7" w:tplc="F57C5F76">
      <w:start w:val="1"/>
      <w:numFmt w:val="lowerLetter"/>
      <w:lvlText w:val="%8."/>
      <w:lvlJc w:val="left"/>
      <w:pPr>
        <w:ind w:left="5760" w:hanging="360"/>
      </w:pPr>
    </w:lvl>
    <w:lvl w:ilvl="8" w:tplc="C75245AA">
      <w:start w:val="1"/>
      <w:numFmt w:val="decimal"/>
      <w:lvlText w:val="%9."/>
      <w:lvlJc w:val="left"/>
      <w:pPr>
        <w:ind w:left="6480" w:hanging="360"/>
      </w:pPr>
    </w:lvl>
  </w:abstractNum>
  <w:num w:numId="1" w16cid:durableId="756754952">
    <w:abstractNumId w:val="0"/>
  </w:num>
  <w:num w:numId="2" w16cid:durableId="998189140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064E"/>
    <w:rsid w:val="00004000"/>
    <w:rsid w:val="00065F9C"/>
    <w:rsid w:val="000750BB"/>
    <w:rsid w:val="000F6147"/>
    <w:rsid w:val="00112029"/>
    <w:rsid w:val="00135412"/>
    <w:rsid w:val="00193AEF"/>
    <w:rsid w:val="002414BF"/>
    <w:rsid w:val="00311EB8"/>
    <w:rsid w:val="00361FF4"/>
    <w:rsid w:val="00381707"/>
    <w:rsid w:val="003B5299"/>
    <w:rsid w:val="003B584F"/>
    <w:rsid w:val="00445BE9"/>
    <w:rsid w:val="00493A0C"/>
    <w:rsid w:val="004D6B48"/>
    <w:rsid w:val="00531A4E"/>
    <w:rsid w:val="00535F5A"/>
    <w:rsid w:val="00555F58"/>
    <w:rsid w:val="005923E5"/>
    <w:rsid w:val="005E1143"/>
    <w:rsid w:val="006173D4"/>
    <w:rsid w:val="00635964"/>
    <w:rsid w:val="00650553"/>
    <w:rsid w:val="0068099E"/>
    <w:rsid w:val="00694C82"/>
    <w:rsid w:val="006E6663"/>
    <w:rsid w:val="007504CD"/>
    <w:rsid w:val="007A55AA"/>
    <w:rsid w:val="007D0CCD"/>
    <w:rsid w:val="007E6290"/>
    <w:rsid w:val="008702AA"/>
    <w:rsid w:val="008A59FF"/>
    <w:rsid w:val="008B3AC2"/>
    <w:rsid w:val="008D4C22"/>
    <w:rsid w:val="008F680D"/>
    <w:rsid w:val="00A91970"/>
    <w:rsid w:val="00AC197E"/>
    <w:rsid w:val="00B21D59"/>
    <w:rsid w:val="00BD419F"/>
    <w:rsid w:val="00C87D28"/>
    <w:rsid w:val="00C92700"/>
    <w:rsid w:val="00CF23D3"/>
    <w:rsid w:val="00DF064E"/>
    <w:rsid w:val="00E01A40"/>
    <w:rsid w:val="00EB37B9"/>
    <w:rsid w:val="00EE49B0"/>
    <w:rsid w:val="00F81765"/>
    <w:rsid w:val="00FA4FEA"/>
    <w:rsid w:val="00FB4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90110"/>
  <w15:docId w15:val="{A8835CD0-499F-4EEB-822F-DBB954744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semiHidden="1" w:unhideWhenUsed="1"/>
    <w:lsdException w:name="heading 1" w:semiHidden="1" w:unhideWhenUsed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F614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1PHPDOCX">
    <w:name w:val="Heading 1 PHPDOCX"/>
    <w:basedOn w:val="Normln"/>
    <w:next w:val="Normln"/>
    <w:link w:val="Heading1CarPHPDOCX"/>
    <w:uiPriority w:val="9"/>
    <w:qFormat/>
    <w:rsid w:val="00DF06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PHPDOCX">
    <w:name w:val="Heading 2 PHPDOCX"/>
    <w:basedOn w:val="Normln"/>
    <w:next w:val="Normln"/>
    <w:link w:val="Heading2CarPHPDOCX"/>
    <w:uiPriority w:val="9"/>
    <w:unhideWhenUsed/>
    <w:qFormat/>
    <w:rsid w:val="00DF0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PHPDOCX">
    <w:name w:val="Heading 3 PHPDOCX"/>
    <w:basedOn w:val="Normln"/>
    <w:next w:val="Normln"/>
    <w:link w:val="Heading3CarPHPDOCX"/>
    <w:uiPriority w:val="9"/>
    <w:unhideWhenUsed/>
    <w:qFormat/>
    <w:rsid w:val="00DF06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PHPDOCX">
    <w:name w:val="Heading 4 PHPDOCX"/>
    <w:basedOn w:val="Normln"/>
    <w:next w:val="Normln"/>
    <w:link w:val="Heading4CarPHPDOCX"/>
    <w:uiPriority w:val="9"/>
    <w:unhideWhenUsed/>
    <w:qFormat/>
    <w:rsid w:val="00DF06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ing5PHPDOCX">
    <w:name w:val="Heading 5 PHPDOCX"/>
    <w:basedOn w:val="Normln"/>
    <w:next w:val="Normln"/>
    <w:link w:val="Heading5CarPHPDOCX"/>
    <w:uiPriority w:val="9"/>
    <w:unhideWhenUsed/>
    <w:qFormat/>
    <w:rsid w:val="00DF06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Heading6PHPDOCX">
    <w:name w:val="Heading 6 PHPDOCX"/>
    <w:basedOn w:val="Normln"/>
    <w:next w:val="Normln"/>
    <w:link w:val="Heading6CarPHPDOCX"/>
    <w:uiPriority w:val="9"/>
    <w:unhideWhenUsed/>
    <w:qFormat/>
    <w:rsid w:val="00DF06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Heading7PHPDOCX">
    <w:name w:val="Heading 7 PHPDOCX"/>
    <w:basedOn w:val="Normln"/>
    <w:next w:val="Normln"/>
    <w:link w:val="Heading7CarPHPDOCX"/>
    <w:uiPriority w:val="9"/>
    <w:unhideWhenUsed/>
    <w:qFormat/>
    <w:rsid w:val="00DF06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Heading8PHPDOCX">
    <w:name w:val="Heading 8 PHPDOCX"/>
    <w:basedOn w:val="Normln"/>
    <w:next w:val="Normln"/>
    <w:link w:val="Heading8CarPHPDOCX"/>
    <w:uiPriority w:val="9"/>
    <w:semiHidden/>
    <w:unhideWhenUsed/>
    <w:qFormat/>
    <w:rsid w:val="00DF06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Heading9PHPDOCX">
    <w:name w:val="Heading 9 PHPDOCX"/>
    <w:basedOn w:val="Normln"/>
    <w:next w:val="Normln"/>
    <w:link w:val="Heading9CarPHPDOCX"/>
    <w:uiPriority w:val="9"/>
    <w:semiHidden/>
    <w:unhideWhenUsed/>
    <w:qFormat/>
    <w:rsid w:val="00DF06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basedOn w:val="Normln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basedOn w:val="Normln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basedOn w:val="Normln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basedOn w:val="Normln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customStyle="1" w:styleId="DefaultParagraphFontPHPDOCX">
    <w:name w:val="Default Paragraph Font PHPDOCX"/>
    <w:uiPriority w:val="1"/>
    <w:semiHidden/>
    <w:unhideWhenUsed/>
  </w:style>
  <w:style w:type="numbering" w:customStyle="1" w:styleId="NoListPHPDOCX">
    <w:name w:val="No List PHPDOCX"/>
    <w:uiPriority w:val="99"/>
    <w:semiHidden/>
    <w:unhideWhenUsed/>
  </w:style>
  <w:style w:type="character" w:customStyle="1" w:styleId="Heading1CarPHPDOCX">
    <w:name w:val="Heading 1 Car PHPDOCX"/>
    <w:basedOn w:val="DefaultParagraphFontPHPDOCX"/>
    <w:link w:val="Heading1PHPDOCX"/>
    <w:uiPriority w:val="9"/>
    <w:rsid w:val="00DF0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arPHPDOCX">
    <w:name w:val="Heading 4 Car PHPDOCX"/>
    <w:basedOn w:val="DefaultParagraphFontPHPDOCX"/>
    <w:link w:val="Heading4PHPDOCX"/>
    <w:uiPriority w:val="9"/>
    <w:rsid w:val="00DF0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arPHPDOCX">
    <w:name w:val="Heading 5 Car PHPDOCX"/>
    <w:basedOn w:val="DefaultParagraphFontPHPDOCX"/>
    <w:link w:val="Heading5PHPDOCX"/>
    <w:uiPriority w:val="9"/>
    <w:rsid w:val="00DF0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arPHPDOCX">
    <w:name w:val="Heading 6 Car PHPDOCX"/>
    <w:basedOn w:val="DefaultParagraphFontPHPDOCX"/>
    <w:link w:val="Heading6PHPDOCX"/>
    <w:uiPriority w:val="9"/>
    <w:rsid w:val="00DF0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arPHPDOCX">
    <w:name w:val="Heading 7 Car PHPDOCX"/>
    <w:basedOn w:val="DefaultParagraphFontPHPDOCX"/>
    <w:link w:val="Heading7PHPDOCX"/>
    <w:uiPriority w:val="9"/>
    <w:rsid w:val="00DF0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itlePHPDOCX">
    <w:name w:val="Title PHPDOCX"/>
    <w:basedOn w:val="Normln"/>
    <w:next w:val="Normln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basedOn w:val="Normln"/>
    <w:next w:val="Normln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leEmphasisPHPDOCX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customStyle="1" w:styleId="EmphasisPHPDOCX">
    <w:name w:val="Emphasis PHPDOCX"/>
    <w:basedOn w:val="DefaultParagraphFontPHPDOCX"/>
    <w:uiPriority w:val="20"/>
    <w:qFormat/>
    <w:rsid w:val="00DF064E"/>
    <w:rPr>
      <w:i/>
      <w:iCs/>
    </w:rPr>
  </w:style>
  <w:style w:type="character" w:customStyle="1" w:styleId="IntenseEmphasisPHPDOCX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customStyle="1" w:styleId="StrongPHPDOCX">
    <w:name w:val="Strong PHPDOCX"/>
    <w:basedOn w:val="DefaultParagraphFontPHPDOCX"/>
    <w:uiPriority w:val="22"/>
    <w:qFormat/>
    <w:rsid w:val="00DF064E"/>
    <w:rPr>
      <w:b/>
      <w:bCs/>
    </w:rPr>
  </w:style>
  <w:style w:type="paragraph" w:customStyle="1" w:styleId="QuotePHPDOCX">
    <w:name w:val="Quote PHPDOCX"/>
    <w:basedOn w:val="Normln"/>
    <w:next w:val="Normln"/>
    <w:link w:val="QuoteCarPHPDOCX"/>
    <w:uiPriority w:val="29"/>
    <w:qFormat/>
    <w:rsid w:val="00DF064E"/>
    <w:rPr>
      <w:i/>
      <w:iCs/>
      <w:color w:val="000000" w:themeColor="text1"/>
    </w:rPr>
  </w:style>
  <w:style w:type="character" w:customStyle="1" w:styleId="QuoteCarPHPDOCX">
    <w:name w:val="Quote Car PHPDOCX"/>
    <w:basedOn w:val="DefaultParagraphFontPHPDOCX"/>
    <w:link w:val="QuotePHPDOCX"/>
    <w:uiPriority w:val="29"/>
    <w:rsid w:val="00DF064E"/>
    <w:rPr>
      <w:i/>
      <w:iCs/>
      <w:color w:val="000000" w:themeColor="text1"/>
    </w:rPr>
  </w:style>
  <w:style w:type="paragraph" w:customStyle="1" w:styleId="IntenseQuotePHPDOCX">
    <w:name w:val="Intense Quote PHPDOCX"/>
    <w:basedOn w:val="Normln"/>
    <w:next w:val="Normln"/>
    <w:link w:val="IntenseQuoteCarPHPDOCX"/>
    <w:uiPriority w:val="30"/>
    <w:qFormat/>
    <w:rsid w:val="00DF06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30"/>
    <w:rsid w:val="00DF064E"/>
    <w:rPr>
      <w:b/>
      <w:bCs/>
      <w:i/>
      <w:iCs/>
      <w:color w:val="4F81BD" w:themeColor="accent1"/>
    </w:rPr>
  </w:style>
  <w:style w:type="character" w:customStyle="1" w:styleId="SubtleReferencePHPDOCX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customStyle="1" w:styleId="IntenseReferencePHPDOCX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customStyle="1" w:styleId="BookTitlePHPDOCX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paragraph" w:customStyle="1" w:styleId="ListParagraphPHPDOCX">
    <w:name w:val="List Paragraph PHPDOCX"/>
    <w:basedOn w:val="Normln"/>
    <w:uiPriority w:val="34"/>
    <w:qFormat/>
    <w:rsid w:val="00DF064E"/>
    <w:pPr>
      <w:ind w:left="720"/>
      <w:contextualSpacing/>
    </w:pPr>
  </w:style>
  <w:style w:type="paragraph" w:customStyle="1" w:styleId="NoSpacingPHPDOCX">
    <w:name w:val="No Spacing PHPDOCX"/>
    <w:uiPriority w:val="1"/>
    <w:qFormat/>
    <w:rsid w:val="00DF064E"/>
    <w:pPr>
      <w:spacing w:after="0" w:line="240" w:lineRule="auto"/>
    </w:pPr>
  </w:style>
  <w:style w:type="character" w:customStyle="1" w:styleId="Heading8CarPHPDOCX">
    <w:name w:val="Heading 8 Car PHPDOCX"/>
    <w:basedOn w:val="DefaultParagraphFontPHPDOCX"/>
    <w:link w:val="Heading8PHPDOCX"/>
    <w:uiPriority w:val="9"/>
    <w:semiHidden/>
    <w:rsid w:val="00DF0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"/>
    <w:semiHidden/>
    <w:rsid w:val="00DF0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PHPDOCX">
    <w:name w:val="Plain Table PHPDOCX"/>
    <w:uiPriority w:val="58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uiPriority w:val="60"/>
    <w:rsid w:val="00493A0C"/>
    <w:pPr>
      <w:spacing w:after="0" w:line="240" w:lineRule="auto"/>
    </w:pPr>
    <w:rPr>
      <w:color w:val="000000" w:themeColor="text1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uiPriority w:val="60"/>
    <w:rsid w:val="00493A0C"/>
    <w:pPr>
      <w:spacing w:after="0" w:line="240" w:lineRule="auto"/>
    </w:pPr>
    <w:rPr>
      <w:color w:val="365F91" w:themeColor="accent1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ShadingAccent2PHPDOCX">
    <w:name w:val="Light Shading Accent 2 PHPDOCX"/>
    <w:uiPriority w:val="60"/>
    <w:rsid w:val="00493A0C"/>
    <w:pPr>
      <w:spacing w:after="0" w:line="240" w:lineRule="auto"/>
    </w:pPr>
    <w:rPr>
      <w:color w:val="943634" w:themeColor="accent2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LightShadingAccent3PHPDOCX">
    <w:name w:val="Light Shading Accent 3 PHPDOCX"/>
    <w:uiPriority w:val="60"/>
    <w:rsid w:val="00493A0C"/>
    <w:pPr>
      <w:spacing w:after="0" w:line="240" w:lineRule="auto"/>
    </w:pPr>
    <w:rPr>
      <w:color w:val="76923C" w:themeColor="accent3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LightShadingAccent4PHPDOCX">
    <w:name w:val="Light Shading Accent 4 PHPDOCX"/>
    <w:uiPriority w:val="60"/>
    <w:rsid w:val="00493A0C"/>
    <w:pPr>
      <w:spacing w:after="0" w:line="240" w:lineRule="auto"/>
    </w:pPr>
    <w:rPr>
      <w:color w:val="5F497A" w:themeColor="accent4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LightShadingAccent5PHPDOCX">
    <w:name w:val="Light Shading Accent 5 PHPDOCX"/>
    <w:uiPriority w:val="60"/>
    <w:rsid w:val="00493A0C"/>
    <w:pPr>
      <w:spacing w:after="0" w:line="240" w:lineRule="auto"/>
    </w:pPr>
    <w:rPr>
      <w:color w:val="31849B" w:themeColor="accent5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PHPDOCX">
    <w:name w:val="Light List Accent 1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ListAccent2PHPDOCX">
    <w:name w:val="Light List Accent 2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LightListAccent3PHPDOCX">
    <w:name w:val="Light List Accent 3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LightListAccent4PHPDOCX">
    <w:name w:val="Light List Accent 4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LightListAccent5PHPDOCX">
    <w:name w:val="Light List Accent 5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customStyle="1" w:styleId="LightListAccent6PHPDOCX">
    <w:name w:val="Light List Accent 6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LightGridPHPDOCX">
    <w:name w:val="Light Grid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LightGrid1PHPDOCX">
    <w:name w:val="Light Grid 1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ghtGrid2PHPDOCX">
    <w:name w:val="Light Grid 2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customStyle="1" w:styleId="LightGrid3PHPDOCX">
    <w:name w:val="Light Grid 3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LightGrid4PHPDOCX">
    <w:name w:val="Light Grid 4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customStyle="1" w:styleId="LightGrid5PHPDOCX">
    <w:name w:val="Light Grid 5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customStyle="1" w:styleId="LightGrid6PHPDOCX">
    <w:name w:val="Light Grid 6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MediumShading1PHPDOCX">
    <w:name w:val="Medium Shading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1PHPDOCX">
    <w:name w:val="Medium Shading 1 Accent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2PHPDOCX">
    <w:name w:val="Medium Shading 1 Accent 2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3PHPDOCX">
    <w:name w:val="Medium Shading 1 Accent 3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4PHPDOCX">
    <w:name w:val="Medium Shading 1 Accent 4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5PHPDOCX">
    <w:name w:val="Medium Shading 1 Accent 5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6PHPDOCX">
    <w:name w:val="Medium Shading 1 Accent 6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PHPDOCX">
    <w:name w:val="Medium Shading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1PHPDOCX">
    <w:name w:val="Medium Shading 2 Accent 1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2PHPDOCX">
    <w:name w:val="Medium Shading 2 Accent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3PHPDOCX">
    <w:name w:val="Medium Shading 2 Accent 3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4PHPDOCX">
    <w:name w:val="Medium Shading 2 Accent 4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5PHPDOCX">
    <w:name w:val="Medium Shading 2 Accent 5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6PHPDOCX">
    <w:name w:val="Medium Shading 2 Accent 6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List1PHPDOCX">
    <w:name w:val="Medium List 1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MediumList1Accent1PHPDOCX">
    <w:name w:val="Medium List 1 Accent 1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customStyle="1" w:styleId="MediumList1Accent2PHPDOCX">
    <w:name w:val="Medium List 1 Accent 2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customStyle="1" w:styleId="MediumList1Accent3PHPDOCX">
    <w:name w:val="Medium List 1 Accent 3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MediumList1Accent4PHPDOCX">
    <w:name w:val="Medium List 1 Accent 4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customStyle="1" w:styleId="MediumList1Accent5PHPDOCX">
    <w:name w:val="Medium List 1 Accent 5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customStyle="1" w:styleId="MediumList1Accent6PHPDOCX">
    <w:name w:val="Medium List 1 Accent 6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MediumList2PHPDOCX">
    <w:name w:val="Medium Lis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1PHPDOCX">
    <w:name w:val="Medium List 2 Accent 1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2PHPDOCX">
    <w:name w:val="Medium List 2 Accen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3PHPDOCX">
    <w:name w:val="Medium List 2 Accent 3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4PHPDOCX">
    <w:name w:val="Medium List 2 Accent 4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5PHPDOCX">
    <w:name w:val="Medium List 2 Accent 5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6PHPDOCX">
    <w:name w:val="Medium List 2 Accent 6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Grid1PHPDOCX">
    <w:name w:val="Medium Grid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MediumGrid1Accent1PHPDOCX">
    <w:name w:val="Medium Grid 1 Accent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MediumGrid1Accent2PHPDOCX">
    <w:name w:val="Medium Grid 1 Accent 2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MediumGrid1Accent3PHPDOCX">
    <w:name w:val="Medium Grid 1 Accent 3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MediumGrid1Accent4PHPDOCX">
    <w:name w:val="Medium Grid 1 Accent 4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MediumGrid1Accent5PHPDOCX">
    <w:name w:val="Medium Grid 1 Accent 5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MediumGrid1Accent6PHPDOCX">
    <w:name w:val="Medium Grid 1 Accent 6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MediumGrid2PHPDOCX">
    <w:name w:val="Medium Grid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1PHPDOCX">
    <w:name w:val="Medium Grid 2 Accent 1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2PHPDOCX">
    <w:name w:val="Medium Grid 2 Accent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3PHPDOCX">
    <w:name w:val="Medium Grid 2 Accent 3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4PHPDOCX">
    <w:name w:val="Medium Grid 2 Accent 4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5PHPDOCX">
    <w:name w:val="Medium Grid 2 Accent 5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6PHPDOCX">
    <w:name w:val="Medium Grid 2 Accent 6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3PHPDOCX">
    <w:name w:val="Medium Grid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MediumGrid3Accent1PHPDOCX">
    <w:name w:val="Medium Grid 3 Accent 1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MediumGrid3Accent2PHPDOCX">
    <w:name w:val="Medium Grid 3 Accent 2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customStyle="1" w:styleId="MediumGrid3Accent3PHPDOCX">
    <w:name w:val="Medium Grid 3 Accent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MediumGrid3Accent5PHPDOCX">
    <w:name w:val="Medium Grid 3 Accent 5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customStyle="1" w:styleId="MediumGrid3Accent4PHPDOCX">
    <w:name w:val="Medium Grid 3 Accent 4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customStyle="1" w:styleId="MediumGrid3Accent6PHPDOCX">
    <w:name w:val="Medium Grid 3 Accent 6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DarkListPHPDOCX">
    <w:name w:val="Dark List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DarkListAccent1PHPDOCX">
    <w:name w:val="Dark List Accent 1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DarkListAccent2PHPDOCX">
    <w:name w:val="Dark List Accent 2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DarkListAccent3PHPDOCX">
    <w:name w:val="Dark List Accent 3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DarkListAccent4PHPDOCX">
    <w:name w:val="Dark List Accent 4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DarkListAccent5PHPDOCX">
    <w:name w:val="Dark List Accent 5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DarkListAccent6PHPDOCX">
    <w:name w:val="Dark List Accent 6 PHPDOCX"/>
    <w:uiPriority w:val="70"/>
    <w:rsid w:val="00AC197E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ColorfulShadingPHPDOCX">
    <w:name w:val="Colorful Shading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1PHPDOCX">
    <w:name w:val="Colorful Shading Accent 1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2PHPDOCX">
    <w:name w:val="Colorful Shading Accent 2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3PHPDOCX">
    <w:name w:val="Colorful Shading Accent 3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ShadingAccent4PHPDOCX">
    <w:name w:val="Colorful Shading Accent 4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5PHPDOCX">
    <w:name w:val="Colorful Shading Accent 5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6PHPDOCX">
    <w:name w:val="Colorful Shading Accent 6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ListPHPDOCX">
    <w:name w:val="Colorful List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ColorfulListAccent1PHPDOCX">
    <w:name w:val="Colorful List Accent 1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ColorfulListAccent2PHPDOCX">
    <w:name w:val="Colorful List Accent 2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ColorfulListAccent3PHPDOCX">
    <w:name w:val="Colorful List Accent 3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ColorfulListAccent4PHPDOCX">
    <w:name w:val="Colorful List Accent 4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ColorfulListAccent5PHPDOCX">
    <w:name w:val="Colorful List Accent 5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ColorfulListAccent6PHPDOCX">
    <w:name w:val="Colorful List Accent 6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ColorfulGridPHPDOCX">
    <w:name w:val="Colorful Grid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ColorfulGridAccent1PHPDOCX">
    <w:name w:val="Colorful Grid Accent 1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ColorfulGridAccent2PHPDOCX">
    <w:name w:val="Colorful Grid Accent 2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ColorfulGridAccent3PHPDOCX">
    <w:name w:val="Colorful Grid Accent 3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GridAccent4PHPDOCX">
    <w:name w:val="Colorful Grid Accent 4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ColorfulGridAccent5PHPDOCX">
    <w:name w:val="Colorful Grid Accent 5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ColorfulGridAccent6PHPDOCX">
    <w:name w:val="Colorful Grid Accent 6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MainTitle">
    <w:name w:val="MainTitle"/>
    <w:link w:val="MainTitleCar"/>
    <w:uiPriority w:val="99"/>
    <w:semiHidden/>
    <w:unhideWhenUsed/>
    <w:rsid w:val="006E0FDA"/>
    <w:pPr>
      <w:keepNext/>
      <w:spacing w:after="48"/>
      <w:jc w:val="center"/>
    </w:pPr>
    <w:rPr>
      <w:b/>
      <w:sz w:val="48"/>
    </w:rPr>
  </w:style>
  <w:style w:type="character" w:customStyle="1" w:styleId="MainTitleCar">
    <w:name w:val="MainTitleCar"/>
    <w:link w:val="MainTitle"/>
    <w:uiPriority w:val="99"/>
    <w:semiHidden/>
    <w:unhideWhenUsed/>
    <w:rsid w:val="006E0FDA"/>
    <w:rPr>
      <w:b/>
      <w:sz w:val="48"/>
    </w:rPr>
  </w:style>
  <w:style w:type="paragraph" w:customStyle="1" w:styleId="HeaderNumbered">
    <w:name w:val="HeaderNumbered"/>
    <w:link w:val="HeaderNumberedCar"/>
    <w:uiPriority w:val="99"/>
    <w:unhideWhenUsed/>
    <w:rsid w:val="006E0FDA"/>
    <w:pPr>
      <w:keepNext/>
      <w:spacing w:before="360" w:after="0"/>
      <w:jc w:val="center"/>
    </w:pPr>
    <w:rPr>
      <w:b/>
      <w:sz w:val="24"/>
    </w:rPr>
  </w:style>
  <w:style w:type="character" w:customStyle="1" w:styleId="HeaderNumberedCar">
    <w:name w:val="HeaderNumberedCar"/>
    <w:link w:val="HeaderNumbered"/>
    <w:uiPriority w:val="99"/>
    <w:unhideWhenUsed/>
    <w:rsid w:val="006E0FDA"/>
    <w:rPr>
      <w:b/>
      <w:sz w:val="24"/>
    </w:rPr>
  </w:style>
  <w:style w:type="paragraph" w:customStyle="1" w:styleId="HeaderName">
    <w:name w:val="HeaderName"/>
    <w:link w:val="HeaderNameCar"/>
    <w:uiPriority w:val="99"/>
    <w:semiHidden/>
    <w:unhideWhenUsed/>
    <w:rsid w:val="006E0FDA"/>
    <w:pPr>
      <w:keepNext/>
      <w:spacing w:after="120"/>
      <w:jc w:val="center"/>
    </w:pPr>
    <w:rPr>
      <w:b/>
      <w:sz w:val="24"/>
    </w:rPr>
  </w:style>
  <w:style w:type="character" w:customStyle="1" w:styleId="HeaderNameCar">
    <w:name w:val="HeaderNameCar"/>
    <w:link w:val="HeaderName"/>
    <w:uiPriority w:val="99"/>
    <w:semiHidden/>
    <w:unhideWhenUsed/>
    <w:rsid w:val="006E0FDA"/>
    <w:rPr>
      <w:b/>
      <w:sz w:val="24"/>
    </w:rPr>
  </w:style>
  <w:style w:type="paragraph" w:customStyle="1" w:styleId="ParagraphUnnumbered">
    <w:name w:val="ParagraphUnnumbered"/>
    <w:link w:val="ParagraphUnnumberedCar"/>
    <w:uiPriority w:val="99"/>
    <w:semiHidden/>
    <w:unhideWhenUsed/>
    <w:rsid w:val="006E0FDA"/>
    <w:pPr>
      <w:spacing w:after="0"/>
      <w:jc w:val="both"/>
    </w:pPr>
    <w:rPr>
      <w:sz w:val="24"/>
    </w:rPr>
  </w:style>
  <w:style w:type="character" w:customStyle="1" w:styleId="ParagraphUnnumberedCar">
    <w:name w:val="ParagraphUnnumberedCar"/>
    <w:link w:val="ParagraphUnnumbered"/>
    <w:uiPriority w:val="99"/>
    <w:semiHidden/>
    <w:unhideWhenUsed/>
    <w:rsid w:val="006E0FDA"/>
    <w:rPr>
      <w:sz w:val="24"/>
    </w:rPr>
  </w:style>
  <w:style w:type="paragraph" w:customStyle="1" w:styleId="ParagraphBold">
    <w:name w:val="ParagraphBold"/>
    <w:link w:val="ParagraphBoldCar"/>
    <w:uiPriority w:val="99"/>
    <w:semiHidden/>
    <w:unhideWhenUsed/>
    <w:rsid w:val="006E0FDA"/>
    <w:pPr>
      <w:spacing w:after="0"/>
    </w:pPr>
    <w:rPr>
      <w:b/>
      <w:sz w:val="28"/>
    </w:rPr>
  </w:style>
  <w:style w:type="character" w:customStyle="1" w:styleId="ParagraphBoldCar">
    <w:name w:val="ParagraphBoldCar"/>
    <w:link w:val="ParagraphBold"/>
    <w:uiPriority w:val="99"/>
    <w:semiHidden/>
    <w:unhideWhenUsed/>
    <w:rsid w:val="006E0FDA"/>
    <w:rPr>
      <w:b/>
      <w:sz w:val="28"/>
    </w:rPr>
  </w:style>
  <w:style w:type="character" w:customStyle="1" w:styleId="fontstyle01">
    <w:name w:val="fontstyle01"/>
    <w:basedOn w:val="Standardnpsmoodstavce"/>
    <w:rsid w:val="005E1143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05EC46-A95B-4C53-A576-38DED583C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194</Words>
  <Characters>1151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OZV o stanovení koeficientu pro výpočet daně z nemovitých věcí</vt:lpstr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OZV o stanovení koeficientu pro výpočet daně z nemovitých věcí</dc:title>
  <dc:subject/>
  <dc:creator>www.poradnaproobce.cz</dc:creator>
  <cp:keywords/>
  <dc:description/>
  <cp:lastModifiedBy>Lubomír Kocman</cp:lastModifiedBy>
  <cp:revision>6</cp:revision>
  <dcterms:created xsi:type="dcterms:W3CDTF">2023-09-13T14:15:00Z</dcterms:created>
  <dcterms:modified xsi:type="dcterms:W3CDTF">2023-09-13T14:23:00Z</dcterms:modified>
  <cp:category/>
  <cp:contentStatus>Návrh pro jednání orgánu obce</cp:contentStatus>
</cp:coreProperties>
</file>